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0102" w:rsidRPr="00EE1743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EE1743">
        <w:rPr>
          <w:sz w:val="28"/>
          <w:szCs w:val="28"/>
        </w:rPr>
        <w:t>ПРИЛОЖЕНИЕ №1</w:t>
      </w:r>
    </w:p>
    <w:p w:rsidR="00840102" w:rsidRPr="00EE1743" w:rsidRDefault="0083097C">
      <w:pPr>
        <w:ind w:left="7971" w:right="26" w:firstLine="2094"/>
        <w:jc w:val="center"/>
      </w:pPr>
      <w:r w:rsidRPr="00EE1743">
        <w:rPr>
          <w:sz w:val="28"/>
          <w:szCs w:val="28"/>
        </w:rPr>
        <w:t>к постановлению администрации</w:t>
      </w:r>
    </w:p>
    <w:p w:rsidR="00840102" w:rsidRPr="00EE1743" w:rsidRDefault="0083097C">
      <w:pPr>
        <w:tabs>
          <w:tab w:val="left" w:pos="8070"/>
        </w:tabs>
        <w:ind w:left="7971" w:right="26" w:firstLine="2094"/>
        <w:jc w:val="center"/>
      </w:pPr>
      <w:r w:rsidRPr="00EE1743">
        <w:rPr>
          <w:sz w:val="28"/>
          <w:szCs w:val="28"/>
        </w:rPr>
        <w:t>Ейского городского поселения</w:t>
      </w:r>
    </w:p>
    <w:p w:rsidR="00840102" w:rsidRPr="00EE1743" w:rsidRDefault="0083097C">
      <w:pPr>
        <w:tabs>
          <w:tab w:val="left" w:pos="8070"/>
        </w:tabs>
        <w:ind w:left="7971" w:right="26" w:firstLine="2094"/>
        <w:jc w:val="center"/>
      </w:pPr>
      <w:r w:rsidRPr="00EE1743">
        <w:rPr>
          <w:sz w:val="28"/>
          <w:szCs w:val="28"/>
        </w:rPr>
        <w:t>Ейского района</w:t>
      </w:r>
    </w:p>
    <w:p w:rsidR="00840102" w:rsidRPr="00EE1743" w:rsidRDefault="00E3214B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22.12.2020</w:t>
      </w:r>
      <w:r w:rsidR="0083097C" w:rsidRPr="00EE1743">
        <w:rPr>
          <w:sz w:val="28"/>
          <w:szCs w:val="28"/>
        </w:rPr>
        <w:t xml:space="preserve"> № </w:t>
      </w:r>
      <w:r>
        <w:rPr>
          <w:sz w:val="28"/>
          <w:szCs w:val="28"/>
        </w:rPr>
        <w:t>1012</w:t>
      </w:r>
    </w:p>
    <w:p w:rsidR="00840102" w:rsidRPr="00EE1743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EE1743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EE1743" w:rsidRDefault="0083097C">
      <w:pPr>
        <w:snapToGrid w:val="0"/>
        <w:ind w:left="7971" w:right="26" w:firstLine="2094"/>
        <w:jc w:val="center"/>
      </w:pPr>
      <w:r w:rsidRPr="00EE1743">
        <w:rPr>
          <w:sz w:val="28"/>
          <w:szCs w:val="28"/>
        </w:rPr>
        <w:t>«ПРИЛОЖЕНИЕ</w:t>
      </w:r>
    </w:p>
    <w:p w:rsidR="00840102" w:rsidRPr="00EE1743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>УТВЕРЖДЕН</w:t>
      </w: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840102" w:rsidRPr="00EE1743" w:rsidRDefault="0083097C">
      <w:pPr>
        <w:snapToGrid w:val="0"/>
        <w:ind w:left="10065" w:right="26"/>
        <w:jc w:val="center"/>
      </w:pPr>
      <w:r w:rsidRPr="00EE1743">
        <w:rPr>
          <w:sz w:val="28"/>
          <w:szCs w:val="28"/>
        </w:rPr>
        <w:t>от 24 ноября 2017 года № 1181</w:t>
      </w:r>
    </w:p>
    <w:p w:rsidR="00840102" w:rsidRPr="00EE1743" w:rsidRDefault="0083097C">
      <w:pPr>
        <w:widowControl w:val="0"/>
        <w:ind w:left="9923" w:right="26"/>
        <w:jc w:val="center"/>
      </w:pPr>
      <w:r w:rsidRPr="00EE1743">
        <w:rPr>
          <w:sz w:val="28"/>
          <w:szCs w:val="28"/>
        </w:rPr>
        <w:t>(в редакции постановления</w:t>
      </w:r>
    </w:p>
    <w:p w:rsidR="00840102" w:rsidRPr="00EE1743" w:rsidRDefault="0083097C">
      <w:pPr>
        <w:widowControl w:val="0"/>
        <w:ind w:left="10065" w:right="26"/>
        <w:jc w:val="center"/>
      </w:pPr>
      <w:r w:rsidRPr="00EE1743">
        <w:rPr>
          <w:sz w:val="28"/>
          <w:szCs w:val="28"/>
        </w:rPr>
        <w:t>администрации Ейского городского поселения Ейского района</w:t>
      </w:r>
    </w:p>
    <w:p w:rsidR="00840102" w:rsidRPr="00EE1743" w:rsidRDefault="0083097C">
      <w:pPr>
        <w:snapToGrid w:val="0"/>
        <w:ind w:left="9923" w:right="26"/>
        <w:jc w:val="center"/>
      </w:pPr>
      <w:r w:rsidRPr="00EE1743">
        <w:rPr>
          <w:sz w:val="28"/>
          <w:szCs w:val="28"/>
        </w:rPr>
        <w:t xml:space="preserve">от </w:t>
      </w:r>
      <w:r w:rsidR="00E3214B">
        <w:rPr>
          <w:sz w:val="28"/>
          <w:szCs w:val="28"/>
        </w:rPr>
        <w:t xml:space="preserve">22.12.2020 </w:t>
      </w:r>
      <w:r w:rsidRPr="00EE1743">
        <w:rPr>
          <w:sz w:val="28"/>
          <w:szCs w:val="28"/>
        </w:rPr>
        <w:t>№</w:t>
      </w:r>
      <w:r w:rsidR="00E3214B">
        <w:rPr>
          <w:sz w:val="28"/>
          <w:szCs w:val="28"/>
        </w:rPr>
        <w:t xml:space="preserve"> 1012</w:t>
      </w:r>
      <w:bookmarkStart w:id="0" w:name="_GoBack"/>
      <w:bookmarkEnd w:id="0"/>
      <w:r w:rsidRPr="00EE1743">
        <w:rPr>
          <w:sz w:val="28"/>
          <w:szCs w:val="28"/>
        </w:rPr>
        <w:t>)</w:t>
      </w:r>
    </w:p>
    <w:p w:rsidR="00840102" w:rsidRPr="00EE1743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EE1743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EE1743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EE1743" w:rsidRDefault="0083097C">
      <w:pPr>
        <w:widowControl w:val="0"/>
        <w:jc w:val="center"/>
      </w:pPr>
      <w:r w:rsidRPr="00EE1743">
        <w:rPr>
          <w:b/>
          <w:bCs/>
          <w:sz w:val="28"/>
          <w:szCs w:val="28"/>
        </w:rPr>
        <w:t>Паспорт</w:t>
      </w:r>
    </w:p>
    <w:p w:rsidR="00840102" w:rsidRPr="00EE1743" w:rsidRDefault="0083097C">
      <w:pPr>
        <w:widowControl w:val="0"/>
        <w:jc w:val="center"/>
      </w:pPr>
      <w:r w:rsidRPr="00EE1743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EE1743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EE1743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EE1743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EE1743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1"/>
              <w:keepNext w:val="0"/>
              <w:ind w:right="-1"/>
            </w:pPr>
            <w:r w:rsidRPr="00EE1743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EE1743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EE1743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EE1743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EE1743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 Подпрограмма «Развитие благоустройства населенных пунктов Краснодарского края»</w:t>
            </w:r>
          </w:p>
        </w:tc>
      </w:tr>
      <w:tr w:rsidR="00840102" w:rsidRPr="00EE1743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Цели  Программы</w:t>
            </w:r>
          </w:p>
          <w:p w:rsidR="00840102" w:rsidRPr="00EE1743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EE1743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EE1743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Задачи  Программы</w:t>
            </w:r>
          </w:p>
          <w:p w:rsidR="00840102" w:rsidRPr="00EE1743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:rsidR="00840102" w:rsidRPr="00EE1743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:rsidR="00840102" w:rsidRPr="00EE1743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:rsidR="00840102" w:rsidRPr="00EE1743" w:rsidRDefault="0083097C">
            <w:pPr>
              <w:pStyle w:val="ConsPlusNormal"/>
              <w:ind w:right="26" w:firstLine="0"/>
              <w:jc w:val="both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EE1743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EE1743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2018-2024 годы.</w:t>
            </w:r>
          </w:p>
        </w:tc>
      </w:tr>
      <w:tr w:rsidR="00840102" w:rsidRPr="00EE1743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</w:pPr>
            <w:r w:rsidRPr="00EE1743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Pr="00EE1743">
              <w:rPr>
                <w:sz w:val="28"/>
                <w:szCs w:val="28"/>
              </w:rPr>
              <w:t>78</w:t>
            </w:r>
            <w:r w:rsidR="00926036" w:rsidRPr="00EE1743">
              <w:rPr>
                <w:sz w:val="28"/>
                <w:szCs w:val="28"/>
              </w:rPr>
              <w:t xml:space="preserve"> 306,9</w:t>
            </w:r>
            <w:r w:rsidRPr="00EE1743">
              <w:rPr>
                <w:sz w:val="28"/>
                <w:szCs w:val="28"/>
              </w:rPr>
              <w:t xml:space="preserve"> тысяч рублей, в том числе: </w:t>
            </w:r>
          </w:p>
          <w:p w:rsidR="00840102" w:rsidRPr="00EE1743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из средств местного бюджета – </w:t>
            </w:r>
            <w:r w:rsidR="00926036" w:rsidRPr="00EE1743">
              <w:rPr>
                <w:sz w:val="28"/>
                <w:szCs w:val="28"/>
              </w:rPr>
              <w:t>13 739,7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средств краевого бюджета – 42 278,0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из внебюджетных источников – 2</w:t>
            </w:r>
            <w:r w:rsidR="00926036" w:rsidRPr="00EE1743">
              <w:rPr>
                <w:sz w:val="28"/>
                <w:szCs w:val="28"/>
              </w:rPr>
              <w:t xml:space="preserve"> </w:t>
            </w:r>
            <w:r w:rsidRPr="00EE1743">
              <w:rPr>
                <w:sz w:val="28"/>
                <w:szCs w:val="28"/>
              </w:rPr>
              <w:t>447,0 тыс. рублей;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в том числе по годам: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3 268,4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2 407,5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 xml:space="preserve">2020 год – </w:t>
            </w:r>
            <w:r w:rsidR="00926036" w:rsidRPr="00EE1743">
              <w:rPr>
                <w:sz w:val="28"/>
                <w:szCs w:val="28"/>
              </w:rPr>
              <w:t>2 563,8</w:t>
            </w:r>
            <w:r w:rsidRPr="00EE1743">
              <w:rPr>
                <w:sz w:val="28"/>
                <w:szCs w:val="28"/>
              </w:rPr>
              <w:t xml:space="preserve">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2 000,0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3 500,0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6 266,0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36 012,0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19842,2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:rsidR="00840102" w:rsidRPr="00EE1743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2018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2019 год – 2 447,0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2020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2021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2022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2023 год – 0,0 тыс. рублей;</w:t>
            </w:r>
          </w:p>
          <w:p w:rsidR="00840102" w:rsidRPr="00EE1743" w:rsidRDefault="0083097C">
            <w:pPr>
              <w:widowControl w:val="0"/>
              <w:jc w:val="both"/>
            </w:pPr>
            <w:r w:rsidRPr="00EE1743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EE1743" w:rsidRDefault="00840102">
      <w:pPr>
        <w:widowControl w:val="0"/>
      </w:pPr>
    </w:p>
    <w:p w:rsidR="00840102" w:rsidRPr="00EE1743" w:rsidRDefault="0083097C">
      <w:pPr>
        <w:widowControl w:val="0"/>
        <w:autoSpaceDE w:val="0"/>
        <w:ind w:right="26"/>
        <w:jc w:val="center"/>
      </w:pPr>
      <w:r w:rsidRPr="00EE1743">
        <w:rPr>
          <w:bCs/>
          <w:sz w:val="28"/>
          <w:szCs w:val="28"/>
        </w:rPr>
        <w:t xml:space="preserve">Раздел 1. Характеристика текущего состояния сектора благоустройства Ейского городского поселение </w:t>
      </w:r>
    </w:p>
    <w:p w:rsidR="00840102" w:rsidRPr="00EE1743" w:rsidRDefault="0083097C">
      <w:pPr>
        <w:widowControl w:val="0"/>
        <w:autoSpaceDE w:val="0"/>
        <w:ind w:right="26"/>
        <w:jc w:val="center"/>
      </w:pPr>
      <w:r w:rsidRPr="00EE1743">
        <w:rPr>
          <w:bCs/>
          <w:sz w:val="28"/>
          <w:szCs w:val="28"/>
        </w:rPr>
        <w:t>Ейского района</w:t>
      </w:r>
    </w:p>
    <w:p w:rsidR="00840102" w:rsidRPr="00EE1743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EE1743" w:rsidRDefault="0083097C">
      <w:pPr>
        <w:widowControl w:val="0"/>
        <w:autoSpaceDE w:val="0"/>
        <w:ind w:right="26" w:firstLine="709"/>
        <w:jc w:val="both"/>
      </w:pPr>
      <w:r w:rsidRPr="00EE1743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места общего пользования и массового посещения.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EE1743" w:rsidRDefault="0083097C">
      <w:pPr>
        <w:widowControl w:val="0"/>
        <w:tabs>
          <w:tab w:val="left" w:pos="709"/>
        </w:tabs>
        <w:ind w:right="26" w:firstLine="709"/>
        <w:jc w:val="both"/>
      </w:pPr>
      <w:r w:rsidRPr="00EE1743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EE1743">
        <w:rPr>
          <w:sz w:val="28"/>
          <w:szCs w:val="28"/>
        </w:rPr>
        <w:br/>
        <w:t>10-15 лет назад.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Благоустройство – важное направление в развитии территории города 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EE1743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EE1743">
        <w:rPr>
          <w:rFonts w:ascii="Times New Roman" w:hAnsi="Times New Roman" w:cs="Times New Roman"/>
          <w:sz w:val="28"/>
          <w:szCs w:val="28"/>
        </w:rPr>
        <w:br/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EE174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E1743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EE1743" w:rsidRDefault="0083097C">
      <w:pPr>
        <w:pStyle w:val="aff1"/>
        <w:widowControl w:val="0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EE1743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EE1743">
        <w:rPr>
          <w:sz w:val="28"/>
          <w:szCs w:val="28"/>
        </w:rPr>
        <w:br/>
        <w:t>адаптированный для маломобильных групп населения.</w:t>
      </w:r>
    </w:p>
    <w:p w:rsidR="00840102" w:rsidRPr="00EE1743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По состоянию на конец 2017 года в  городе  Ейске  имеется 23 благоустроенных объектов общей площадью 212,2 гектара.</w:t>
      </w:r>
    </w:p>
    <w:p w:rsidR="00926036" w:rsidRPr="00EE1743" w:rsidRDefault="00926036" w:rsidP="00926036">
      <w:pPr>
        <w:ind w:right="-141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:rsidR="00926036" w:rsidRPr="00EE1743" w:rsidRDefault="00926036" w:rsidP="00926036">
      <w:pPr>
        <w:ind w:right="-141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ул.Пляжная,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ул.Красная от ул.Мичурина до ул.Герцена, посадка деревьев и кустарников по ул.К.Либкнехта от ул.Нижнесадовой до ул.Кропоткина,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г.Ейска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:rsidR="001A7E24" w:rsidRPr="00EE1743" w:rsidRDefault="001A7E24" w:rsidP="001A7E24">
      <w:pPr>
        <w:ind w:firstLine="709"/>
        <w:jc w:val="both"/>
        <w:rPr>
          <w:bCs/>
          <w:sz w:val="28"/>
        </w:rPr>
      </w:pPr>
      <w:r w:rsidRPr="00EE1743">
        <w:rPr>
          <w:sz w:val="28"/>
          <w:szCs w:val="28"/>
        </w:rPr>
        <w:lastRenderedPageBreak/>
        <w:t>В</w:t>
      </w:r>
      <w:r w:rsidR="001B2C9F" w:rsidRPr="00EE1743">
        <w:rPr>
          <w:sz w:val="28"/>
          <w:szCs w:val="28"/>
        </w:rPr>
        <w:t xml:space="preserve"> 2020 </w:t>
      </w:r>
      <w:r w:rsidRPr="00EE1743">
        <w:rPr>
          <w:sz w:val="28"/>
        </w:rPr>
        <w:t xml:space="preserve">в поселке Морском </w:t>
      </w:r>
      <w:r w:rsidRPr="00EE1743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EE1743">
        <w:rPr>
          <w:sz w:val="28"/>
          <w:szCs w:val="28"/>
        </w:rPr>
        <w:t>ак же с целью обеспечения безопасного пребывая детей</w:t>
      </w:r>
      <w:r w:rsidR="00B800F7" w:rsidRPr="00EE1743">
        <w:rPr>
          <w:sz w:val="28"/>
          <w:szCs w:val="28"/>
        </w:rPr>
        <w:t>,</w:t>
      </w:r>
      <w:r w:rsidRPr="00EE1743">
        <w:rPr>
          <w:sz w:val="28"/>
          <w:szCs w:val="28"/>
        </w:rPr>
        <w:t xml:space="preserve"> выполнены работы по благоустройству детской игровой площадки.</w:t>
      </w:r>
    </w:p>
    <w:p w:rsidR="00840102" w:rsidRPr="00EE1743" w:rsidRDefault="0083097C" w:rsidP="001A7E24">
      <w:pPr>
        <w:ind w:right="-147" w:firstLine="709"/>
      </w:pPr>
      <w:r w:rsidRPr="00EE1743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EE1743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EE1743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</w:t>
      </w:r>
      <w:r w:rsidR="00F31C2C" w:rsidRPr="00EE1743">
        <w:rPr>
          <w:rFonts w:ascii="Times New Roman" w:hAnsi="Times New Roman" w:cs="Times New Roman"/>
          <w:sz w:val="28"/>
          <w:szCs w:val="28"/>
        </w:rPr>
        <w:t xml:space="preserve"> </w:t>
      </w:r>
      <w:r w:rsidRPr="00EE1743">
        <w:rPr>
          <w:rFonts w:ascii="Times New Roman" w:hAnsi="Times New Roman" w:cs="Times New Roman"/>
          <w:sz w:val="28"/>
          <w:szCs w:val="28"/>
        </w:rPr>
        <w:t>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:rsidR="00F610DE" w:rsidRPr="00EE1743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EE1743">
        <w:rPr>
          <w:sz w:val="28"/>
          <w:szCs w:val="28"/>
        </w:rPr>
        <w:t>Настоящая муниципальная программа</w:t>
      </w:r>
      <w:r w:rsidR="00900A93" w:rsidRPr="00EE1743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:rsidR="00840102" w:rsidRPr="00EE1743" w:rsidRDefault="0083097C">
      <w:pPr>
        <w:widowControl w:val="0"/>
        <w:autoSpaceDE w:val="0"/>
        <w:ind w:right="26" w:firstLine="709"/>
        <w:jc w:val="both"/>
      </w:pPr>
      <w:r w:rsidRPr="00EE1743">
        <w:rPr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</w:t>
      </w:r>
      <w:r w:rsidRPr="00EE1743">
        <w:rPr>
          <w:sz w:val="28"/>
          <w:szCs w:val="28"/>
        </w:rPr>
        <w:lastRenderedPageBreak/>
        <w:t>района «Центр городского хозяйства».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:rsidR="00926036" w:rsidRPr="00EE1743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EE1743" w:rsidRDefault="0083097C">
      <w:pPr>
        <w:widowControl w:val="0"/>
        <w:ind w:right="26"/>
        <w:jc w:val="center"/>
      </w:pPr>
      <w:r w:rsidRPr="00EE1743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EE1743" w:rsidRDefault="0083097C">
      <w:pPr>
        <w:widowControl w:val="0"/>
        <w:ind w:right="26"/>
        <w:jc w:val="center"/>
      </w:pPr>
      <w:r w:rsidRPr="00EE1743">
        <w:rPr>
          <w:sz w:val="28"/>
          <w:szCs w:val="28"/>
        </w:rPr>
        <w:t>муниципальной программы</w:t>
      </w:r>
    </w:p>
    <w:p w:rsidR="00840102" w:rsidRPr="00EE1743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lastRenderedPageBreak/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EE1743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EE1743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EE1743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1.</w:t>
      </w:r>
      <w:r w:rsidRPr="00EE1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743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:rsidR="00840102" w:rsidRPr="00EE1743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2.</w:t>
      </w:r>
      <w:r w:rsidRPr="00EE1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743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Задача 4.</w:t>
      </w:r>
      <w:r w:rsidRPr="00EE17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743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:rsidR="00840102" w:rsidRPr="00EE1743" w:rsidRDefault="0083097C">
      <w:pPr>
        <w:pStyle w:val="ConsPlusNormal"/>
        <w:tabs>
          <w:tab w:val="left" w:pos="0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840102" w:rsidRPr="00EE1743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EE1743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EE1743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autoSpaceDE w:val="0"/>
              <w:ind w:right="26"/>
            </w:pPr>
            <w:r w:rsidRPr="00EE1743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EE1743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EE1743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EE1743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C52810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EE1743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EE1743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0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pStyle w:val="ConsPlusNormal"/>
              <w:ind w:right="26" w:firstLine="80"/>
              <w:jc w:val="center"/>
            </w:pPr>
            <w:r w:rsidRPr="00EE1743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:rsidR="00840102" w:rsidRPr="00EE1743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EE1743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EE1743">
        <w:rPr>
          <w:sz w:val="28"/>
          <w:szCs w:val="28"/>
        </w:rPr>
        <w:t>Срок реализации Программы установлен на 2018-2024 годы.</w:t>
      </w:r>
    </w:p>
    <w:p w:rsidR="00840102" w:rsidRPr="00EE1743" w:rsidRDefault="00840102">
      <w:pPr>
        <w:widowControl w:val="0"/>
        <w:ind w:right="26"/>
        <w:rPr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EE1743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</w:t>
      </w:r>
      <w:r w:rsidRPr="00EE1743">
        <w:rPr>
          <w:rFonts w:ascii="Times New Roman" w:hAnsi="Times New Roman" w:cs="Times New Roman"/>
          <w:sz w:val="28"/>
          <w:szCs w:val="28"/>
        </w:rPr>
        <w:lastRenderedPageBreak/>
        <w:t xml:space="preserve">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EE1743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Pr="00EE1743">
        <w:rPr>
          <w:bCs/>
          <w:sz w:val="28"/>
          <w:szCs w:val="28"/>
        </w:rPr>
        <w:t xml:space="preserve"> </w:t>
      </w:r>
      <w:r w:rsidRPr="00EE1743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Pr="00EE1743">
        <w:rPr>
          <w:b/>
          <w:sz w:val="28"/>
          <w:szCs w:val="28"/>
          <w:lang w:eastAsia="en-US"/>
        </w:rPr>
        <w:t xml:space="preserve"> </w:t>
      </w:r>
      <w:r w:rsidRPr="00EE1743"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  <w:lang w:val="en-US"/>
              </w:rPr>
              <w:t>I</w:t>
            </w:r>
            <w:r w:rsidRPr="00EE174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EE1743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lastRenderedPageBreak/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EE1743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 xml:space="preserve">1 кв.м 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 w:firstLine="280"/>
              <w:jc w:val="right"/>
            </w:pPr>
            <w:r w:rsidRPr="00EE1743">
              <w:rPr>
                <w:sz w:val="28"/>
                <w:szCs w:val="28"/>
              </w:rPr>
              <w:t>897,00</w:t>
            </w:r>
          </w:p>
        </w:tc>
      </w:tr>
      <w:tr w:rsidR="00840102" w:rsidRPr="00EE1743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кв.м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EE1743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EE1743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EE1743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13000,00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12000,00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3500,00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  <w:lang w:val="en-US"/>
              </w:rPr>
              <w:t>II</w:t>
            </w:r>
            <w:r w:rsidRPr="00EE1743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EE1743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EE1743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480,00</w:t>
            </w:r>
          </w:p>
        </w:tc>
      </w:tr>
      <w:tr w:rsidR="00840102" w:rsidRPr="00EE1743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EE1743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кв.м</w:t>
            </w:r>
            <w:r w:rsidRPr="00EE174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EE1743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931,00</w:t>
            </w:r>
          </w:p>
        </w:tc>
      </w:tr>
      <w:tr w:rsidR="00840102" w:rsidRPr="00EE1743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10 354,00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1 610,00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2860,00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70,0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735,00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83,00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lastRenderedPageBreak/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1890,00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334,00</w:t>
            </w:r>
          </w:p>
        </w:tc>
      </w:tr>
      <w:tr w:rsidR="00840102" w:rsidRPr="00EE1743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</w:pPr>
            <w:r w:rsidRPr="00EE1743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center"/>
            </w:pPr>
            <w:r w:rsidRPr="00EE1743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widowControl w:val="0"/>
              <w:ind w:right="26"/>
              <w:jc w:val="right"/>
            </w:pPr>
            <w:r w:rsidRPr="00EE1743">
              <w:rPr>
                <w:sz w:val="28"/>
                <w:szCs w:val="28"/>
              </w:rPr>
              <w:t>931,00</w:t>
            </w:r>
          </w:p>
        </w:tc>
      </w:tr>
    </w:tbl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6) Трудовое участие заинтересованных лиц в реализации мероприятий по  благоустройству дворовых </w:t>
      </w:r>
      <w:r w:rsidRPr="00EE1743">
        <w:rPr>
          <w:sz w:val="28"/>
          <w:szCs w:val="28"/>
        </w:rPr>
        <w:br/>
        <w:t>территорий в рамках минимального, дополнительного перечней работ по благоустройству, осуществляется в форме субботника, с обязательной фото и видеофиксацией. Доля участия составляет не менее 10 % от общей стоимости соответствующего вида работ.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>7)</w:t>
      </w:r>
      <w:r w:rsidRPr="00EE1743">
        <w:rPr>
          <w:b/>
          <w:bCs/>
          <w:sz w:val="28"/>
          <w:szCs w:val="28"/>
        </w:rPr>
        <w:t xml:space="preserve"> </w:t>
      </w:r>
      <w:r w:rsidRPr="00EE1743">
        <w:rPr>
          <w:bCs/>
          <w:sz w:val="28"/>
          <w:szCs w:val="28"/>
        </w:rPr>
        <w:t>При выборе</w:t>
      </w:r>
      <w:r w:rsidRPr="00EE1743">
        <w:rPr>
          <w:b/>
          <w:bCs/>
          <w:sz w:val="28"/>
          <w:szCs w:val="28"/>
        </w:rPr>
        <w:t xml:space="preserve"> </w:t>
      </w:r>
      <w:r w:rsidRPr="00EE1743">
        <w:rPr>
          <w:bCs/>
          <w:sz w:val="28"/>
          <w:szCs w:val="28"/>
        </w:rPr>
        <w:t xml:space="preserve">формы финансового участия </w:t>
      </w:r>
      <w:r w:rsidRPr="00EE1743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 размер которого может быть не менее 1 % и не превышает 15 %</w:t>
      </w:r>
      <w:r w:rsidRPr="00EE1743">
        <w:rPr>
          <w:bCs/>
          <w:sz w:val="28"/>
          <w:szCs w:val="28"/>
        </w:rPr>
        <w:t>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EE1743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EE1743">
        <w:rPr>
          <w:sz w:val="28"/>
          <w:szCs w:val="28"/>
        </w:rPr>
        <w:t xml:space="preserve">размер которого может быть не менее 1 % </w:t>
      </w:r>
      <w:r w:rsidRPr="00EE1743">
        <w:rPr>
          <w:bCs/>
          <w:sz w:val="28"/>
          <w:szCs w:val="28"/>
        </w:rPr>
        <w:t>и не превышает 50 %.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 «Формирование современной городской среды  на  2018-2024 годы».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фотофиксацией существующего положения (далее дизайн-проект).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8.2. 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 и (или) территории общего пользования, подлежащей благоустройству (далее – заинтересованные лица).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 включенных в муниципальную программу, уполномочено управление жилищно-коммунального хозяйства  администрации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</w:t>
      </w:r>
      <w:r w:rsidRPr="00EE1743">
        <w:rPr>
          <w:sz w:val="28"/>
          <w:szCs w:val="28"/>
        </w:rPr>
        <w:lastRenderedPageBreak/>
        <w:t>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:rsidR="00840102" w:rsidRPr="00EE1743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9) Адресный перечень дворовых территорий подлежащих благоустройству в 2018-2024 годы сформирован на основании Порядка представления рассмотрения и оценки предложений заинтересованных лиц</w:t>
      </w:r>
      <w:r w:rsidRPr="00EE1743">
        <w:rPr>
          <w:b/>
          <w:sz w:val="28"/>
          <w:szCs w:val="28"/>
        </w:rPr>
        <w:t xml:space="preserve"> </w:t>
      </w:r>
      <w:r w:rsidRPr="00EE1743">
        <w:rPr>
          <w:sz w:val="28"/>
          <w:szCs w:val="28"/>
        </w:rPr>
        <w:t xml:space="preserve">о включении дворовой территории в муниципальную  программу 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:rsidR="00840102" w:rsidRPr="00EE1743" w:rsidRDefault="0083097C">
      <w:pPr>
        <w:widowControl w:val="0"/>
        <w:ind w:right="28" w:firstLine="709"/>
        <w:jc w:val="both"/>
      </w:pPr>
      <w:r w:rsidRPr="00EE1743">
        <w:rPr>
          <w:bCs/>
          <w:sz w:val="28"/>
          <w:szCs w:val="28"/>
        </w:rPr>
        <w:lastRenderedPageBreak/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EE1743" w:rsidRDefault="0083097C">
      <w:pPr>
        <w:ind w:right="26" w:firstLine="709"/>
        <w:jc w:val="both"/>
      </w:pPr>
      <w:r w:rsidRPr="00EE1743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10) Под общественной территорией</w:t>
      </w:r>
      <w:r w:rsidRPr="00EE1743">
        <w:rPr>
          <w:b/>
          <w:sz w:val="28"/>
          <w:szCs w:val="28"/>
        </w:rPr>
        <w:t xml:space="preserve"> </w:t>
      </w:r>
      <w:r w:rsidRPr="00EE1743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-благоустройство территории;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разработка проектно-сметной документации;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экспертиза достоверности сметной документации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проведение строительного контроля над проведением работ;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- другие виды работ.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№4 муниципальной программы.</w:t>
      </w:r>
    </w:p>
    <w:p w:rsidR="00840102" w:rsidRPr="00EE1743" w:rsidRDefault="0083097C">
      <w:pPr>
        <w:widowControl w:val="0"/>
        <w:tabs>
          <w:tab w:val="left" w:pos="709"/>
        </w:tabs>
        <w:ind w:right="26" w:firstLine="709"/>
        <w:jc w:val="both"/>
      </w:pPr>
      <w:r w:rsidRPr="00EE1743">
        <w:rPr>
          <w:sz w:val="28"/>
          <w:szCs w:val="28"/>
        </w:rPr>
        <w:t>13) Все работы по благоустройству</w:t>
      </w:r>
      <w:r w:rsidRPr="00EE1743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EE1743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</w:t>
      </w:r>
      <w:r w:rsidRPr="00EE1743">
        <w:rPr>
          <w:sz w:val="28"/>
          <w:szCs w:val="28"/>
        </w:rPr>
        <w:lastRenderedPageBreak/>
        <w:t xml:space="preserve">маломобильных групп населения </w:t>
      </w:r>
      <w:r w:rsidRPr="00EE1743">
        <w:rPr>
          <w:sz w:val="28"/>
          <w:szCs w:val="28"/>
          <w:lang w:eastAsia="en-US"/>
        </w:rPr>
        <w:t xml:space="preserve"> (</w:t>
      </w:r>
      <w:r w:rsidRPr="00EE1743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Pr="00EE1743">
        <w:rPr>
          <w:rFonts w:eastAsia="Calibri"/>
          <w:b/>
          <w:sz w:val="28"/>
          <w:szCs w:val="28"/>
        </w:rPr>
        <w:t xml:space="preserve"> </w:t>
      </w:r>
      <w:r w:rsidRPr="00EE1743">
        <w:rPr>
          <w:rFonts w:eastAsia="Calibri"/>
          <w:sz w:val="28"/>
          <w:szCs w:val="28"/>
        </w:rPr>
        <w:t>для благоустройства общественной территории).</w:t>
      </w:r>
    </w:p>
    <w:p w:rsidR="00840102" w:rsidRPr="00EE1743" w:rsidRDefault="0083097C">
      <w:pPr>
        <w:ind w:right="26" w:firstLine="709"/>
        <w:jc w:val="both"/>
      </w:pPr>
      <w:r w:rsidRPr="00EE1743">
        <w:rPr>
          <w:rFonts w:eastAsia="Calibri"/>
          <w:sz w:val="28"/>
          <w:szCs w:val="28"/>
        </w:rPr>
        <w:t xml:space="preserve">14) </w:t>
      </w:r>
      <w:r w:rsidRPr="00EE1743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EE1743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EE1743" w:rsidRDefault="0083097C">
      <w:pPr>
        <w:widowControl w:val="0"/>
        <w:ind w:firstLine="709"/>
      </w:pPr>
      <w:r w:rsidRPr="00EE1743">
        <w:rPr>
          <w:sz w:val="28"/>
          <w:szCs w:val="28"/>
        </w:rPr>
        <w:t>Общий объем финансирования программы составляет 78 </w:t>
      </w:r>
      <w:r w:rsidR="00C52810" w:rsidRPr="00EE1743">
        <w:rPr>
          <w:sz w:val="28"/>
          <w:szCs w:val="28"/>
        </w:rPr>
        <w:t>306</w:t>
      </w:r>
      <w:r w:rsidRPr="00EE1743">
        <w:rPr>
          <w:sz w:val="28"/>
          <w:szCs w:val="28"/>
        </w:rPr>
        <w:t>,</w:t>
      </w:r>
      <w:r w:rsidR="00C52810" w:rsidRPr="00EE1743">
        <w:rPr>
          <w:sz w:val="28"/>
          <w:szCs w:val="28"/>
        </w:rPr>
        <w:t>9</w:t>
      </w:r>
      <w:r w:rsidRPr="00EE1743">
        <w:rPr>
          <w:sz w:val="28"/>
          <w:szCs w:val="28"/>
        </w:rPr>
        <w:t xml:space="preserve"> тысяч рублей, в том числе: 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 xml:space="preserve">из средств местного бюджета – </w:t>
      </w:r>
      <w:r w:rsidR="00C52810" w:rsidRPr="00EE1743">
        <w:rPr>
          <w:sz w:val="28"/>
          <w:szCs w:val="28"/>
        </w:rPr>
        <w:t>13 739,7</w:t>
      </w:r>
      <w:r w:rsidRPr="00EE1743">
        <w:rPr>
          <w:sz w:val="28"/>
          <w:szCs w:val="28"/>
        </w:rPr>
        <w:t xml:space="preserve">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средств краевого бюджета – 42 278,0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средств федерального бюджета  – 19 842,2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2 447,0 тыс. рублей.</w:t>
      </w:r>
    </w:p>
    <w:p w:rsidR="00840102" w:rsidRPr="00EE1743" w:rsidRDefault="0083097C">
      <w:pPr>
        <w:widowControl w:val="0"/>
        <w:ind w:right="26" w:firstLine="709"/>
      </w:pPr>
      <w:r w:rsidRPr="00EE1743">
        <w:rPr>
          <w:sz w:val="28"/>
          <w:szCs w:val="28"/>
        </w:rPr>
        <w:t xml:space="preserve"> в том числе по разделам:</w:t>
      </w:r>
    </w:p>
    <w:p w:rsidR="00840102" w:rsidRPr="00EE1743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F610DE" w:rsidRPr="00EE1743">
        <w:rPr>
          <w:bCs/>
          <w:sz w:val="28"/>
          <w:szCs w:val="28"/>
        </w:rPr>
        <w:t>2</w:t>
      </w:r>
      <w:r w:rsidRPr="00EE1743">
        <w:rPr>
          <w:bCs/>
          <w:sz w:val="28"/>
          <w:szCs w:val="28"/>
        </w:rPr>
        <w:t>00,0 тыс. рублей, в том числе: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краевого бюджета – 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 xml:space="preserve">из средств местного бюджета –  </w:t>
      </w:r>
      <w:r w:rsidR="00C52810" w:rsidRPr="00EE1743">
        <w:rPr>
          <w:sz w:val="28"/>
          <w:szCs w:val="28"/>
        </w:rPr>
        <w:t>2</w:t>
      </w:r>
      <w:r w:rsidRPr="00EE1743">
        <w:rPr>
          <w:sz w:val="28"/>
          <w:szCs w:val="28"/>
        </w:rPr>
        <w:t>00,0 тыс. рублей;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0,0 тыс. рублей.</w:t>
      </w:r>
    </w:p>
    <w:p w:rsidR="00840102" w:rsidRPr="00EE1743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</w:pPr>
      <w:r w:rsidRPr="00EE1743">
        <w:rPr>
          <w:sz w:val="28"/>
          <w:szCs w:val="28"/>
        </w:rPr>
        <w:t>«</w:t>
      </w:r>
      <w:r w:rsidRPr="00EE1743">
        <w:rPr>
          <w:bCs/>
          <w:sz w:val="28"/>
          <w:szCs w:val="28"/>
        </w:rPr>
        <w:t>Благоустройство  городских  территорий общего пользования» составляет  74 96</w:t>
      </w:r>
      <w:r w:rsidR="00C52810" w:rsidRPr="00EE1743">
        <w:rPr>
          <w:bCs/>
          <w:sz w:val="28"/>
          <w:szCs w:val="28"/>
        </w:rPr>
        <w:t>9</w:t>
      </w:r>
      <w:r w:rsidRPr="00EE1743">
        <w:rPr>
          <w:bCs/>
          <w:sz w:val="28"/>
          <w:szCs w:val="28"/>
        </w:rPr>
        <w:t>,</w:t>
      </w:r>
      <w:r w:rsidR="00C52810" w:rsidRPr="00EE1743">
        <w:rPr>
          <w:bCs/>
          <w:sz w:val="28"/>
          <w:szCs w:val="28"/>
        </w:rPr>
        <w:t>9</w:t>
      </w:r>
      <w:r w:rsidRPr="00EE1743">
        <w:rPr>
          <w:bCs/>
          <w:sz w:val="28"/>
          <w:szCs w:val="28"/>
        </w:rPr>
        <w:t xml:space="preserve">  тыс. рублей, в том числе: 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19 842,2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lastRenderedPageBreak/>
        <w:t>из средств краевого бюджета – 42 278,0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>из средств местного бюджета – 10</w:t>
      </w:r>
      <w:r w:rsidR="00C52810" w:rsidRPr="00EE1743">
        <w:rPr>
          <w:sz w:val="28"/>
          <w:szCs w:val="28"/>
        </w:rPr>
        <w:t> 402,7</w:t>
      </w:r>
      <w:r w:rsidRPr="00EE1743">
        <w:rPr>
          <w:sz w:val="28"/>
          <w:szCs w:val="28"/>
        </w:rPr>
        <w:t xml:space="preserve"> 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>из внебюджетных источников – 2 447,0 тыс. рублей.</w:t>
      </w:r>
    </w:p>
    <w:p w:rsidR="00840102" w:rsidRPr="00EE1743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C52810" w:rsidRPr="00EE1743">
        <w:rPr>
          <w:bCs/>
          <w:sz w:val="28"/>
          <w:szCs w:val="28"/>
        </w:rPr>
        <w:t>3 137,0</w:t>
      </w:r>
      <w:r w:rsidRPr="00EE1743">
        <w:rPr>
          <w:bCs/>
          <w:sz w:val="28"/>
          <w:szCs w:val="28"/>
        </w:rPr>
        <w:t xml:space="preserve"> тыс. рублей  в том числе: 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федерального бюджета  – 0,0 тыс. рублей;</w:t>
      </w:r>
    </w:p>
    <w:p w:rsidR="00840102" w:rsidRPr="00EE1743" w:rsidRDefault="0083097C">
      <w:pPr>
        <w:widowControl w:val="0"/>
        <w:ind w:right="26"/>
        <w:jc w:val="both"/>
      </w:pPr>
      <w:r w:rsidRPr="00EE1743">
        <w:rPr>
          <w:sz w:val="28"/>
          <w:szCs w:val="28"/>
        </w:rPr>
        <w:t>из средств краевого бюджета – 0,0 тыс. рублей;</w:t>
      </w:r>
    </w:p>
    <w:p w:rsidR="00840102" w:rsidRPr="00EE1743" w:rsidRDefault="0083097C">
      <w:pPr>
        <w:widowControl w:val="0"/>
        <w:ind w:right="26"/>
      </w:pPr>
      <w:r w:rsidRPr="00EE1743">
        <w:rPr>
          <w:sz w:val="28"/>
          <w:szCs w:val="28"/>
        </w:rPr>
        <w:t>из средств местного бюджета – 3</w:t>
      </w:r>
      <w:r w:rsidR="00C52810" w:rsidRPr="00EE1743">
        <w:rPr>
          <w:sz w:val="28"/>
          <w:szCs w:val="28"/>
        </w:rPr>
        <w:t> 137,0</w:t>
      </w:r>
      <w:r w:rsidRPr="00EE1743">
        <w:rPr>
          <w:sz w:val="28"/>
          <w:szCs w:val="28"/>
        </w:rPr>
        <w:t xml:space="preserve">  тыс. рублей.</w:t>
      </w:r>
    </w:p>
    <w:p w:rsidR="00840102" w:rsidRPr="00EE1743" w:rsidRDefault="0083097C">
      <w:pPr>
        <w:widowControl w:val="0"/>
        <w:jc w:val="both"/>
      </w:pPr>
      <w:r w:rsidRPr="00EE1743">
        <w:rPr>
          <w:sz w:val="28"/>
          <w:szCs w:val="28"/>
        </w:rPr>
        <w:t>из внебюджетных источников – 0,0 тыс. рублей.</w:t>
      </w:r>
    </w:p>
    <w:p w:rsidR="00840102" w:rsidRPr="00EE1743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год.</w:t>
      </w:r>
    </w:p>
    <w:p w:rsidR="00840102" w:rsidRPr="00EE1743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08"/>
        <w:gridCol w:w="921"/>
        <w:gridCol w:w="1672"/>
        <w:gridCol w:w="1186"/>
      </w:tblGrid>
      <w:tr w:rsidR="00840102" w:rsidRPr="00EE1743" w:rsidTr="001B2C9F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Объем финансирования  (тыс.рублей)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left="-108" w:right="-108"/>
              <w:jc w:val="center"/>
            </w:pPr>
            <w:r w:rsidRPr="00EE1743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left="-112" w:right="-79"/>
              <w:jc w:val="center"/>
            </w:pPr>
            <w:r w:rsidRPr="00EE1743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left="-137" w:right="-53"/>
              <w:jc w:val="center"/>
            </w:pPr>
            <w:r w:rsidRPr="00EE1743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left="-21" w:right="-28"/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right="-108"/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EE1743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EE1743" w:rsidTr="001B2C9F">
        <w:trPr>
          <w:trHeight w:val="8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3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840102" w:rsidRPr="00EE1743" w:rsidTr="001B2C9F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sz w:val="23"/>
                <w:szCs w:val="23"/>
              </w:rPr>
              <w:t>Мероприятия по благоустройству дворовых  территорий многоквартирных домов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2</w:t>
            </w:r>
            <w:r w:rsidR="0083097C" w:rsidRPr="00EE1743">
              <w:rPr>
                <w:sz w:val="23"/>
                <w:szCs w:val="23"/>
              </w:rPr>
              <w:t>00,0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926036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100,0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100,0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 w:rsidP="00FE4CDF">
            <w:pPr>
              <w:ind w:left="-37" w:right="-67"/>
              <w:jc w:val="center"/>
            </w:pPr>
            <w:r w:rsidRPr="00EE1743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EE1743">
              <w:rPr>
                <w:sz w:val="23"/>
                <w:szCs w:val="23"/>
              </w:rPr>
              <w:br/>
              <w:t>2018 год</w:t>
            </w:r>
            <w:r w:rsidR="001B2C9F" w:rsidRPr="00EE1743">
              <w:rPr>
                <w:sz w:val="23"/>
                <w:szCs w:val="23"/>
              </w:rPr>
              <w:t>-0 ед.</w:t>
            </w:r>
            <w:r w:rsidR="001B2C9F" w:rsidRPr="00EE1743">
              <w:rPr>
                <w:sz w:val="23"/>
                <w:szCs w:val="23"/>
              </w:rPr>
              <w:br/>
              <w:t>2019 год-0 ед.</w:t>
            </w:r>
            <w:r w:rsidR="001B2C9F" w:rsidRPr="00EE1743">
              <w:rPr>
                <w:sz w:val="23"/>
                <w:szCs w:val="23"/>
              </w:rPr>
              <w:br/>
              <w:t>2020 год-0 ед.</w:t>
            </w:r>
            <w:r w:rsidR="001B2C9F" w:rsidRPr="00EE1743">
              <w:rPr>
                <w:sz w:val="23"/>
                <w:szCs w:val="23"/>
              </w:rPr>
              <w:br/>
              <w:t>2021 год-</w:t>
            </w:r>
            <w:r w:rsidR="00F610DE" w:rsidRPr="00EE1743">
              <w:rPr>
                <w:sz w:val="23"/>
                <w:szCs w:val="23"/>
              </w:rPr>
              <w:t>1</w:t>
            </w:r>
            <w:r w:rsidR="00FE4CDF" w:rsidRPr="00EE1743">
              <w:rPr>
                <w:sz w:val="23"/>
                <w:szCs w:val="23"/>
              </w:rPr>
              <w:t>0</w:t>
            </w:r>
            <w:r w:rsidRPr="00EE1743">
              <w:rPr>
                <w:sz w:val="23"/>
                <w:szCs w:val="23"/>
              </w:rPr>
              <w:t xml:space="preserve"> ед.</w:t>
            </w:r>
            <w:r w:rsidRPr="00EE1743">
              <w:rPr>
                <w:sz w:val="23"/>
                <w:szCs w:val="23"/>
              </w:rPr>
              <w:br/>
              <w:t>2022 год-10 ед.   2023 год-0 ед.   2024 год-0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МКУ «ЦГХ»</w:t>
            </w:r>
          </w:p>
        </w:tc>
      </w:tr>
      <w:tr w:rsidR="00840102" w:rsidRPr="00EE1743" w:rsidTr="001B2C9F">
        <w:trPr>
          <w:trHeight w:val="26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2</w:t>
            </w:r>
            <w:r w:rsidR="0083097C" w:rsidRPr="00EE1743">
              <w:rPr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926036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55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64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5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315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 xml:space="preserve">ИТОГО по разделу 1  </w:t>
            </w:r>
            <w:r w:rsidRPr="00EE1743">
              <w:rPr>
                <w:bCs/>
                <w:sz w:val="23"/>
                <w:szCs w:val="23"/>
              </w:rPr>
              <w:lastRenderedPageBreak/>
              <w:t>«Благоустройство  дворовых территорий многоквартирных домов»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</w:t>
            </w:r>
            <w:r w:rsidR="0083097C" w:rsidRPr="00EE1743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</w:t>
            </w:r>
            <w:r w:rsidR="0083097C" w:rsidRPr="00EE1743">
              <w:rPr>
                <w:bCs/>
                <w:sz w:val="23"/>
                <w:szCs w:val="23"/>
              </w:rPr>
              <w:t>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</w:t>
            </w:r>
            <w:r w:rsidR="0083097C" w:rsidRPr="00EE1743">
              <w:rPr>
                <w:bCs/>
                <w:sz w:val="23"/>
                <w:szCs w:val="23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</w:t>
            </w:r>
            <w:r w:rsidR="0083097C" w:rsidRPr="00EE1743">
              <w:rPr>
                <w:bCs/>
                <w:sz w:val="23"/>
                <w:szCs w:val="23"/>
              </w:rPr>
              <w:t>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37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57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58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840102" w:rsidRPr="00EE1743" w:rsidTr="001B2C9F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 w:rsidP="001B2C9F">
            <w:pPr>
              <w:jc w:val="center"/>
            </w:pPr>
            <w:r w:rsidRPr="00EE1743">
              <w:rPr>
                <w:sz w:val="23"/>
                <w:szCs w:val="23"/>
              </w:rPr>
              <w:t>7496</w:t>
            </w:r>
            <w:r w:rsidR="001B2C9F" w:rsidRPr="00EE1743">
              <w:rPr>
                <w:sz w:val="23"/>
                <w:szCs w:val="23"/>
              </w:rPr>
              <w:t>9</w:t>
            </w:r>
            <w:r w:rsidRPr="00EE1743">
              <w:rPr>
                <w:sz w:val="23"/>
                <w:szCs w:val="23"/>
              </w:rPr>
              <w:t>,</w:t>
            </w:r>
            <w:r w:rsidR="001B2C9F" w:rsidRPr="00EE1743">
              <w:rPr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28073,3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4433,4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1951,2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39012,0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 w:rsidP="001A7E24">
            <w:pPr>
              <w:jc w:val="center"/>
            </w:pPr>
            <w:r w:rsidRPr="00EE1743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EE1743">
              <w:rPr>
                <w:sz w:val="23"/>
                <w:szCs w:val="23"/>
              </w:rPr>
              <w:br/>
              <w:t>2018 год-1 ед.    2019 год-7 ед.</w:t>
            </w:r>
            <w:r w:rsidRPr="00EE1743">
              <w:rPr>
                <w:sz w:val="23"/>
                <w:szCs w:val="23"/>
              </w:rPr>
              <w:br/>
              <w:t>2020 год-</w:t>
            </w:r>
            <w:r w:rsidR="001A7E24" w:rsidRPr="00EE1743">
              <w:rPr>
                <w:sz w:val="23"/>
                <w:szCs w:val="23"/>
              </w:rPr>
              <w:t>2</w:t>
            </w:r>
            <w:r w:rsidRPr="00EE1743">
              <w:rPr>
                <w:sz w:val="23"/>
                <w:szCs w:val="23"/>
              </w:rPr>
              <w:t xml:space="preserve"> ед.</w:t>
            </w:r>
            <w:r w:rsidRPr="00EE1743">
              <w:rPr>
                <w:sz w:val="23"/>
                <w:szCs w:val="23"/>
              </w:rPr>
              <w:br/>
              <w:t>2021 год-2 ед.</w:t>
            </w:r>
            <w:r w:rsidRPr="00EE1743">
              <w:rPr>
                <w:sz w:val="23"/>
                <w:szCs w:val="23"/>
              </w:rPr>
              <w:br/>
              <w:t>2022 год-2 ед.</w:t>
            </w:r>
            <w:r w:rsidRPr="00EE1743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spacing w:line="480" w:lineRule="auto"/>
              <w:jc w:val="center"/>
            </w:pPr>
            <w:r w:rsidRPr="00EE1743">
              <w:rPr>
                <w:sz w:val="23"/>
                <w:szCs w:val="23"/>
              </w:rPr>
              <w:t>МКУ</w:t>
            </w:r>
          </w:p>
          <w:p w:rsidR="00840102" w:rsidRPr="00EE1743" w:rsidRDefault="0083097C">
            <w:pPr>
              <w:spacing w:line="480" w:lineRule="auto"/>
              <w:jc w:val="center"/>
            </w:pPr>
            <w:r w:rsidRPr="00EE1743">
              <w:rPr>
                <w:sz w:val="23"/>
                <w:szCs w:val="23"/>
              </w:rPr>
              <w:t>«ЦГХ»</w:t>
            </w:r>
          </w:p>
        </w:tc>
      </w:tr>
      <w:tr w:rsidR="00840102" w:rsidRPr="00EE1743" w:rsidTr="001B2C9F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10402,7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1965,1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1986,4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1951,2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3000,0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7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5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1B2C9F" w:rsidRPr="00EE1743" w:rsidTr="001B2C9F">
        <w:trPr>
          <w:trHeight w:val="332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74969,9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28073,3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4433,4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1951,2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39012,0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C9F" w:rsidRPr="00EE1743" w:rsidRDefault="001B2C9F">
            <w:r w:rsidRPr="00EE1743">
              <w:rPr>
                <w:sz w:val="23"/>
                <w:szCs w:val="23"/>
              </w:rPr>
              <w:t> </w:t>
            </w:r>
          </w:p>
        </w:tc>
      </w:tr>
      <w:tr w:rsidR="001B2C9F" w:rsidRPr="00EE1743" w:rsidTr="001B2C9F">
        <w:trPr>
          <w:trHeight w:val="421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10402,7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1965,1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1986,4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1951,2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3000,0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382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54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EE1743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840102" w:rsidRPr="00EE1743" w:rsidTr="001B2C9F">
        <w:trPr>
          <w:trHeight w:val="28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sz w:val="23"/>
                <w:szCs w:val="23"/>
              </w:rPr>
              <w:t xml:space="preserve">Выполнение проектных (изыскательных) </w:t>
            </w:r>
            <w:r w:rsidRPr="00EE1743">
              <w:rPr>
                <w:sz w:val="23"/>
                <w:szCs w:val="23"/>
              </w:rPr>
              <w:lastRenderedPageBreak/>
              <w:t>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3137,0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612,6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ind w:left="-95" w:right="-150"/>
              <w:jc w:val="center"/>
            </w:pPr>
            <w:r w:rsidRPr="00EE1743">
              <w:rPr>
                <w:sz w:val="23"/>
                <w:szCs w:val="23"/>
              </w:rPr>
              <w:t xml:space="preserve">Количество </w:t>
            </w:r>
          </w:p>
          <w:p w:rsidR="00840102" w:rsidRPr="00EE1743" w:rsidRDefault="0083097C" w:rsidP="003E1EA8">
            <w:pPr>
              <w:ind w:left="-95" w:right="-150"/>
              <w:jc w:val="center"/>
            </w:pPr>
            <w:r w:rsidRPr="00EE1743">
              <w:rPr>
                <w:sz w:val="23"/>
                <w:szCs w:val="23"/>
              </w:rPr>
              <w:t>ПСД</w:t>
            </w:r>
            <w:r w:rsidRPr="00EE1743">
              <w:rPr>
                <w:sz w:val="23"/>
                <w:szCs w:val="23"/>
              </w:rPr>
              <w:br/>
              <w:t>2018 год-17 ед.</w:t>
            </w:r>
            <w:r w:rsidRPr="00EE1743">
              <w:rPr>
                <w:sz w:val="23"/>
                <w:szCs w:val="23"/>
              </w:rPr>
              <w:br/>
            </w:r>
            <w:r w:rsidRPr="00EE1743">
              <w:rPr>
                <w:sz w:val="23"/>
                <w:szCs w:val="23"/>
              </w:rPr>
              <w:lastRenderedPageBreak/>
              <w:t>2019 год-2 ед.</w:t>
            </w:r>
            <w:r w:rsidRPr="00EE1743">
              <w:rPr>
                <w:sz w:val="23"/>
                <w:szCs w:val="23"/>
              </w:rPr>
              <w:br/>
              <w:t>2020 год-</w:t>
            </w:r>
            <w:r w:rsidR="003E1EA8" w:rsidRPr="00EE1743">
              <w:rPr>
                <w:sz w:val="23"/>
                <w:szCs w:val="23"/>
              </w:rPr>
              <w:t>4</w:t>
            </w:r>
            <w:r w:rsidRPr="00EE1743">
              <w:rPr>
                <w:sz w:val="23"/>
                <w:szCs w:val="23"/>
              </w:rPr>
              <w:t xml:space="preserve"> ед.</w:t>
            </w:r>
            <w:r w:rsidRPr="00EE1743">
              <w:rPr>
                <w:sz w:val="23"/>
                <w:szCs w:val="23"/>
              </w:rPr>
              <w:br/>
              <w:t>2021 год-12 ед.</w:t>
            </w:r>
            <w:r w:rsidRPr="00EE1743">
              <w:rPr>
                <w:sz w:val="23"/>
                <w:szCs w:val="23"/>
              </w:rPr>
              <w:br/>
              <w:t>2022 год-17 ед.  2023 год-0 ед.</w:t>
            </w:r>
            <w:r w:rsidRPr="00EE1743">
              <w:rPr>
                <w:sz w:val="23"/>
                <w:szCs w:val="23"/>
              </w:rPr>
              <w:br/>
              <w:t xml:space="preserve"> 2024 год-0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1B2C9F" w:rsidRPr="00EE1743" w:rsidTr="001B2C9F">
        <w:trPr>
          <w:trHeight w:val="46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3137,0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612,6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48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7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EE1743" w:rsidTr="001B2C9F">
        <w:trPr>
          <w:trHeight w:val="67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1B2C9F" w:rsidRPr="00EE1743" w:rsidTr="001B2C9F">
        <w:trPr>
          <w:trHeight w:val="315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 xml:space="preserve">ИТОГО по разделу 3  «Изготовление проектно-сметной документации (изыскательных работ), проведение </w:t>
            </w:r>
            <w:r w:rsidRPr="00EE1743">
              <w:rPr>
                <w:bCs/>
                <w:sz w:val="23"/>
                <w:szCs w:val="23"/>
              </w:rPr>
              <w:br/>
              <w:t xml:space="preserve">экспертизы достоверности сметной стоимости, </w:t>
            </w:r>
            <w:r w:rsidRPr="00EE1743">
              <w:rPr>
                <w:bCs/>
                <w:sz w:val="23"/>
                <w:szCs w:val="23"/>
              </w:rPr>
              <w:lastRenderedPageBreak/>
              <w:t>технический надзор»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3137,0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612,6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C9F" w:rsidRPr="00EE1743" w:rsidRDefault="001B2C9F">
            <w:r w:rsidRPr="00EE1743">
              <w:rPr>
                <w:sz w:val="23"/>
                <w:szCs w:val="23"/>
              </w:rPr>
              <w:t> </w:t>
            </w:r>
          </w:p>
        </w:tc>
      </w:tr>
      <w:tr w:rsidR="001B2C9F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3137,0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sz w:val="23"/>
                <w:szCs w:val="23"/>
              </w:rPr>
              <w:t>612,6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358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42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</w:t>
            </w:r>
            <w:r w:rsidRPr="00EE1743">
              <w:rPr>
                <w:bCs/>
                <w:sz w:val="23"/>
                <w:szCs w:val="23"/>
              </w:rPr>
              <w:lastRenderedPageBreak/>
              <w:t>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300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 w:rsidP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78306</w:t>
            </w:r>
            <w:r w:rsidR="0083097C" w:rsidRPr="00EE1743">
              <w:rPr>
                <w:bCs/>
                <w:sz w:val="23"/>
                <w:szCs w:val="23"/>
              </w:rPr>
              <w:t>,</w:t>
            </w:r>
            <w:r w:rsidRPr="00EE1743">
              <w:rPr>
                <w:bCs/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29376,6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4854,5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2000,0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39512,0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1B2C9F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r w:rsidRPr="00EE174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13739,7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3268,4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2407,5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 w:rsidP="00F610DE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2563,8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2000,0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C9F" w:rsidRPr="00EE1743" w:rsidRDefault="001B2C9F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  <w:tr w:rsidR="00840102" w:rsidRPr="00EE1743" w:rsidTr="001B2C9F">
        <w:trPr>
          <w:trHeight w:val="9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r w:rsidRPr="00EE174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EE1743" w:rsidRDefault="0083097C">
            <w:pPr>
              <w:jc w:val="center"/>
            </w:pPr>
            <w:r w:rsidRPr="00EE1743">
              <w:rPr>
                <w:sz w:val="23"/>
                <w:szCs w:val="23"/>
              </w:rPr>
              <w:t> </w:t>
            </w:r>
          </w:p>
        </w:tc>
      </w:tr>
    </w:tbl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0"/>
        <w:jc w:val="center"/>
      </w:pPr>
      <w:r w:rsidRPr="00EE1743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840102" w:rsidRPr="00EE1743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:rsidR="00840102" w:rsidRPr="00EE1743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EE1743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:rsidR="00840102" w:rsidRPr="00EE1743" w:rsidRDefault="0083097C">
      <w:pPr>
        <w:pStyle w:val="ConsPlusNormal"/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840102" w:rsidRPr="00EE1743" w:rsidRDefault="00840102">
      <w:pPr>
        <w:widowControl w:val="0"/>
        <w:ind w:right="26"/>
        <w:rPr>
          <w:b/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EE1743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EE1743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EE1743" w:rsidRDefault="0083097C">
      <w:pPr>
        <w:tabs>
          <w:tab w:val="left" w:pos="3465"/>
        </w:tabs>
        <w:ind w:firstLine="709"/>
        <w:jc w:val="both"/>
      </w:pPr>
      <w:r w:rsidRPr="00EE1743">
        <w:rPr>
          <w:bCs/>
          <w:sz w:val="28"/>
          <w:szCs w:val="28"/>
        </w:rPr>
        <w:lastRenderedPageBreak/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EE1743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840102" w:rsidRPr="00EE1743" w:rsidRDefault="0083097C">
      <w:pPr>
        <w:tabs>
          <w:tab w:val="left" w:pos="3465"/>
        </w:tabs>
        <w:ind w:firstLine="709"/>
        <w:jc w:val="both"/>
      </w:pPr>
      <w:r w:rsidRPr="00EE1743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:rsidR="00840102" w:rsidRPr="00EE1743" w:rsidRDefault="0083097C">
      <w:pPr>
        <w:widowControl w:val="0"/>
        <w:tabs>
          <w:tab w:val="left" w:pos="3465"/>
        </w:tabs>
        <w:ind w:right="26"/>
        <w:jc w:val="both"/>
      </w:pPr>
      <w:r w:rsidRPr="00EE1743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EE1743" w:rsidRDefault="0083097C">
      <w:pPr>
        <w:widowControl w:val="0"/>
        <w:tabs>
          <w:tab w:val="left" w:pos="3465"/>
        </w:tabs>
        <w:ind w:right="26"/>
        <w:jc w:val="center"/>
      </w:pPr>
      <w:r w:rsidRPr="00EE1743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/>
      </w:pPr>
      <w:r w:rsidRPr="00EE1743">
        <w:rPr>
          <w:sz w:val="28"/>
          <w:szCs w:val="28"/>
        </w:rPr>
        <w:t xml:space="preserve">          </w:t>
      </w:r>
    </w:p>
    <w:p w:rsidR="00840102" w:rsidRPr="00EE1743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:rsidR="00840102" w:rsidRPr="00EE1743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EE1743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Контроль за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:rsidR="00840102" w:rsidRPr="00EE1743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  <w:lang w:eastAsia="en-US"/>
        </w:rPr>
        <w:t xml:space="preserve">Порядок </w:t>
      </w:r>
      <w:r w:rsidRPr="00EE1743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</w:t>
      </w:r>
      <w:r w:rsidRPr="00EE1743">
        <w:rPr>
          <w:sz w:val="28"/>
          <w:szCs w:val="28"/>
        </w:rPr>
        <w:lastRenderedPageBreak/>
        <w:t xml:space="preserve">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 выполнения  работ по благоустройству территории выполнению не подлежит. 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 xml:space="preserve"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</w:t>
      </w:r>
      <w:r w:rsidRPr="00EE1743">
        <w:rPr>
          <w:sz w:val="28"/>
          <w:szCs w:val="28"/>
        </w:rPr>
        <w:lastRenderedPageBreak/>
        <w:t>бюджета.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:rsidR="00840102" w:rsidRPr="00EE1743" w:rsidRDefault="0083097C">
      <w:pPr>
        <w:widowControl w:val="0"/>
        <w:tabs>
          <w:tab w:val="left" w:pos="3465"/>
        </w:tabs>
        <w:ind w:right="26" w:firstLine="709"/>
        <w:jc w:val="both"/>
      </w:pPr>
      <w:r w:rsidRPr="00EE1743">
        <w:rPr>
          <w:sz w:val="28"/>
          <w:szCs w:val="28"/>
        </w:rPr>
        <w:t>Аккумулированные денежные средства направляются на финансирование 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EE1743" w:rsidRDefault="0083097C">
      <w:pPr>
        <w:widowControl w:val="0"/>
        <w:tabs>
          <w:tab w:val="left" w:pos="851"/>
        </w:tabs>
        <w:ind w:right="26" w:firstLine="709"/>
        <w:jc w:val="both"/>
      </w:pPr>
      <w:r w:rsidRPr="00EE1743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lastRenderedPageBreak/>
        <w:t xml:space="preserve">Финансовое обеспечение мероприятий по </w:t>
      </w:r>
      <w:r w:rsidRPr="00EE1743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EE1743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:rsidR="00840102" w:rsidRPr="00EE1743" w:rsidRDefault="0083097C">
      <w:pPr>
        <w:widowControl w:val="0"/>
        <w:ind w:right="26" w:firstLine="709"/>
        <w:jc w:val="both"/>
      </w:pPr>
      <w:r w:rsidRPr="00EE1743">
        <w:rPr>
          <w:sz w:val="28"/>
          <w:szCs w:val="28"/>
        </w:rPr>
        <w:t>Оплата выполненных работ по благоустройству и мероприятий по</w:t>
      </w:r>
      <w:r w:rsidRPr="00EE1743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EE1743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Pr="00EE1743">
        <w:rPr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EE1743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1B2C9F" w:rsidRPr="00EE1743" w:rsidRDefault="001B2C9F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EE1743">
        <w:rPr>
          <w:bCs/>
          <w:sz w:val="28"/>
          <w:szCs w:val="28"/>
        </w:rPr>
        <w:t>Н</w:t>
      </w:r>
      <w:r w:rsidRPr="00EE1743">
        <w:rPr>
          <w:sz w:val="28"/>
          <w:szCs w:val="28"/>
        </w:rPr>
        <w:t>ачальник</w:t>
      </w:r>
      <w:r w:rsidR="0083097C" w:rsidRPr="00EE1743">
        <w:rPr>
          <w:sz w:val="28"/>
          <w:szCs w:val="28"/>
        </w:rPr>
        <w:t xml:space="preserve"> управления </w:t>
      </w:r>
    </w:p>
    <w:p w:rsidR="00840102" w:rsidRPr="00EE1743" w:rsidRDefault="0083097C">
      <w:pPr>
        <w:widowControl w:val="0"/>
        <w:tabs>
          <w:tab w:val="left" w:pos="3465"/>
        </w:tabs>
        <w:ind w:right="26"/>
        <w:jc w:val="both"/>
      </w:pPr>
      <w:r w:rsidRPr="00EE1743">
        <w:rPr>
          <w:sz w:val="28"/>
          <w:szCs w:val="28"/>
        </w:rPr>
        <w:t xml:space="preserve">жилищно-коммунального хозяйства                                                                                           </w:t>
      </w:r>
      <w:r w:rsidR="001B2C9F" w:rsidRPr="00EE1743">
        <w:rPr>
          <w:sz w:val="28"/>
          <w:szCs w:val="28"/>
        </w:rPr>
        <w:t xml:space="preserve">                           </w:t>
      </w:r>
      <w:r w:rsidRPr="00EE1743">
        <w:rPr>
          <w:sz w:val="28"/>
          <w:szCs w:val="28"/>
        </w:rPr>
        <w:t xml:space="preserve">   </w:t>
      </w:r>
      <w:r w:rsidR="001B2C9F" w:rsidRPr="00EE1743">
        <w:rPr>
          <w:sz w:val="28"/>
          <w:szCs w:val="28"/>
        </w:rPr>
        <w:t>Д.К. Драчев</w:t>
      </w:r>
    </w:p>
    <w:sectPr w:rsidR="00840102" w:rsidRPr="00EE1743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B77" w:rsidRDefault="00756B77">
      <w:r>
        <w:separator/>
      </w:r>
    </w:p>
  </w:endnote>
  <w:endnote w:type="continuationSeparator" w:id="0">
    <w:p w:rsidR="00756B77" w:rsidRDefault="0075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B77" w:rsidRDefault="00756B77">
      <w:r>
        <w:separator/>
      </w:r>
    </w:p>
  </w:footnote>
  <w:footnote w:type="continuationSeparator" w:id="0">
    <w:p w:rsidR="00756B77" w:rsidRDefault="00756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24" w:rsidRDefault="00E3214B">
    <w:pPr>
      <w:pStyle w:val="afc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7E24" w:rsidRDefault="00204EA1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1A7E24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E3214B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1A7E24" w:rsidRDefault="00204EA1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1A7E24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E3214B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1A7E24" w:rsidRDefault="001A7E24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E24" w:rsidRDefault="001A7E24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7C"/>
    <w:rsid w:val="001766C7"/>
    <w:rsid w:val="001A7E24"/>
    <w:rsid w:val="001B2C9F"/>
    <w:rsid w:val="00204EA1"/>
    <w:rsid w:val="0027568D"/>
    <w:rsid w:val="003E1EA8"/>
    <w:rsid w:val="00487869"/>
    <w:rsid w:val="004E5F5F"/>
    <w:rsid w:val="00503C6A"/>
    <w:rsid w:val="005343C9"/>
    <w:rsid w:val="00612133"/>
    <w:rsid w:val="00693B1A"/>
    <w:rsid w:val="00756B77"/>
    <w:rsid w:val="0083097C"/>
    <w:rsid w:val="00840102"/>
    <w:rsid w:val="00900A93"/>
    <w:rsid w:val="00926036"/>
    <w:rsid w:val="00A0391A"/>
    <w:rsid w:val="00B35096"/>
    <w:rsid w:val="00B800F7"/>
    <w:rsid w:val="00B95F57"/>
    <w:rsid w:val="00C52810"/>
    <w:rsid w:val="00E3214B"/>
    <w:rsid w:val="00EE1743"/>
    <w:rsid w:val="00F31C2C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6AFBAC"/>
  <w15:docId w15:val="{AFB013C7-E2BA-4C6C-97C4-10950B9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7063</Words>
  <Characters>40262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2020-10-02T05:33:00Z</cp:lastPrinted>
  <dcterms:created xsi:type="dcterms:W3CDTF">2020-12-24T14:00:00Z</dcterms:created>
  <dcterms:modified xsi:type="dcterms:W3CDTF">2020-12-24T14:00:00Z</dcterms:modified>
</cp:coreProperties>
</file>